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363D6B75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491035">
        <w:rPr>
          <w:rFonts w:ascii="Arial" w:eastAsiaTheme="minorHAnsi" w:hAnsi="Arial" w:cs="Arial"/>
          <w:sz w:val="22"/>
          <w:szCs w:val="22"/>
          <w:lang w:val="pl-PL"/>
        </w:rPr>
        <w:t xml:space="preserve">1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2838FCB4" w:rsidR="006A48AF" w:rsidRPr="006242C8" w:rsidRDefault="009F6A89" w:rsidP="0075490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9F6A89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w granicy istniejącego pasa drogowego w km 0+639-0+811 na działce ewidencyjnej nr gr. 905</w:t>
      </w:r>
      <w:r w:rsidR="006242C8" w:rsidRPr="006242C8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8D6431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8D6431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8D643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8D6431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8D6431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8D6431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8D6431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8D6431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8D6431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8D6431" w14:paraId="6871DE90" w14:textId="77777777" w:rsidTr="00931F4D">
        <w:tc>
          <w:tcPr>
            <w:tcW w:w="2330" w:type="pct"/>
          </w:tcPr>
          <w:p w14:paraId="65176DC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8D6431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D6385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D6385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D6385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D6385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D6385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D6385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D6385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D6385D" w14:paraId="5D24F8F1" w14:textId="77777777" w:rsidTr="00931F4D">
        <w:tc>
          <w:tcPr>
            <w:tcW w:w="2330" w:type="pct"/>
          </w:tcPr>
          <w:p w14:paraId="564E3EE9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D6385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FF481" w14:textId="77777777" w:rsidR="00CA65A9" w:rsidRDefault="00CA65A9" w:rsidP="00AC1A4B">
      <w:r>
        <w:separator/>
      </w:r>
    </w:p>
  </w:endnote>
  <w:endnote w:type="continuationSeparator" w:id="0">
    <w:p w14:paraId="38B81213" w14:textId="77777777" w:rsidR="00CA65A9" w:rsidRDefault="00CA65A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242C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EF869" w14:textId="77777777" w:rsidR="00CA65A9" w:rsidRDefault="00CA65A9" w:rsidP="00AC1A4B">
      <w:r>
        <w:separator/>
      </w:r>
    </w:p>
  </w:footnote>
  <w:footnote w:type="continuationSeparator" w:id="0">
    <w:p w14:paraId="663D4AED" w14:textId="77777777" w:rsidR="00CA65A9" w:rsidRDefault="00CA65A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70D3139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BE18A8">
      <w:rPr>
        <w:rFonts w:ascii="Calibri" w:hAnsi="Calibri" w:cs="Calibri"/>
        <w:b/>
        <w:i/>
        <w:sz w:val="18"/>
        <w:szCs w:val="18"/>
        <w:lang w:val="pl-PL" w:eastAsia="ar-SA"/>
      </w:rPr>
      <w:t>9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1B20B105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9F6A89">
      <w:rPr>
        <w:rFonts w:ascii="Calibri" w:hAnsi="Calibri"/>
        <w:b/>
        <w:bCs/>
        <w:color w:val="4F81BD"/>
        <w:sz w:val="18"/>
        <w:szCs w:val="18"/>
        <w:lang w:val="pl-PL" w:eastAsia="ar-SA"/>
      </w:rPr>
      <w:t>63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491035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83881913">
    <w:abstractNumId w:val="50"/>
  </w:num>
  <w:num w:numId="2" w16cid:durableId="655650395">
    <w:abstractNumId w:val="40"/>
  </w:num>
  <w:num w:numId="3" w16cid:durableId="1529682308">
    <w:abstractNumId w:val="41"/>
  </w:num>
  <w:num w:numId="4" w16cid:durableId="362368415">
    <w:abstractNumId w:val="23"/>
  </w:num>
  <w:num w:numId="5" w16cid:durableId="2075077161">
    <w:abstractNumId w:val="49"/>
  </w:num>
  <w:num w:numId="6" w16cid:durableId="325324946">
    <w:abstractNumId w:val="19"/>
  </w:num>
  <w:num w:numId="7" w16cid:durableId="1640498385">
    <w:abstractNumId w:val="25"/>
  </w:num>
  <w:num w:numId="8" w16cid:durableId="1992709221">
    <w:abstractNumId w:val="37"/>
  </w:num>
  <w:num w:numId="9" w16cid:durableId="679508121">
    <w:abstractNumId w:val="35"/>
  </w:num>
  <w:num w:numId="10" w16cid:durableId="1340154307">
    <w:abstractNumId w:val="36"/>
  </w:num>
  <w:num w:numId="11" w16cid:durableId="405150550">
    <w:abstractNumId w:val="46"/>
  </w:num>
  <w:num w:numId="12" w16cid:durableId="698045699">
    <w:abstractNumId w:val="33"/>
  </w:num>
  <w:num w:numId="13" w16cid:durableId="1227716147">
    <w:abstractNumId w:val="42"/>
  </w:num>
  <w:num w:numId="14" w16cid:durableId="1273324499">
    <w:abstractNumId w:val="44"/>
  </w:num>
  <w:num w:numId="15" w16cid:durableId="246429251">
    <w:abstractNumId w:val="43"/>
  </w:num>
  <w:num w:numId="16" w16cid:durableId="1772553963">
    <w:abstractNumId w:val="27"/>
  </w:num>
  <w:num w:numId="17" w16cid:durableId="472722545">
    <w:abstractNumId w:val="38"/>
  </w:num>
  <w:num w:numId="18" w16cid:durableId="1480994255">
    <w:abstractNumId w:val="45"/>
  </w:num>
  <w:num w:numId="19" w16cid:durableId="288319097">
    <w:abstractNumId w:val="52"/>
  </w:num>
  <w:num w:numId="20" w16cid:durableId="179010987">
    <w:abstractNumId w:val="30"/>
  </w:num>
  <w:num w:numId="21" w16cid:durableId="1244993176">
    <w:abstractNumId w:val="53"/>
  </w:num>
  <w:num w:numId="22" w16cid:durableId="242762013">
    <w:abstractNumId w:val="17"/>
  </w:num>
  <w:num w:numId="23" w16cid:durableId="1005595950">
    <w:abstractNumId w:val="48"/>
  </w:num>
  <w:num w:numId="24" w16cid:durableId="349533704">
    <w:abstractNumId w:val="39"/>
  </w:num>
  <w:num w:numId="25" w16cid:durableId="1361660331">
    <w:abstractNumId w:val="28"/>
  </w:num>
  <w:num w:numId="26" w16cid:durableId="124663625">
    <w:abstractNumId w:val="31"/>
  </w:num>
  <w:num w:numId="27" w16cid:durableId="140972791">
    <w:abstractNumId w:val="55"/>
  </w:num>
  <w:num w:numId="28" w16cid:durableId="12463326">
    <w:abstractNumId w:val="26"/>
  </w:num>
  <w:num w:numId="29" w16cid:durableId="1316567954">
    <w:abstractNumId w:val="51"/>
  </w:num>
  <w:num w:numId="30" w16cid:durableId="819494707">
    <w:abstractNumId w:val="34"/>
  </w:num>
  <w:num w:numId="31" w16cid:durableId="39285452">
    <w:abstractNumId w:val="54"/>
  </w:num>
  <w:num w:numId="32" w16cid:durableId="486939134">
    <w:abstractNumId w:val="47"/>
  </w:num>
  <w:num w:numId="33" w16cid:durableId="655457848">
    <w:abstractNumId w:val="32"/>
  </w:num>
  <w:num w:numId="34" w16cid:durableId="2108112900">
    <w:abstractNumId w:val="22"/>
  </w:num>
  <w:num w:numId="35" w16cid:durableId="1646668234">
    <w:abstractNumId w:val="20"/>
  </w:num>
  <w:num w:numId="36" w16cid:durableId="615522556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343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836A1"/>
    <w:rsid w:val="00290F52"/>
    <w:rsid w:val="002913C2"/>
    <w:rsid w:val="00297BAD"/>
    <w:rsid w:val="002A20F6"/>
    <w:rsid w:val="002A2E2C"/>
    <w:rsid w:val="002A301D"/>
    <w:rsid w:val="002A380C"/>
    <w:rsid w:val="002A65B0"/>
    <w:rsid w:val="002A674B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053FB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035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367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9670F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242C8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4908"/>
    <w:rsid w:val="007564F8"/>
    <w:rsid w:val="00757104"/>
    <w:rsid w:val="00761C04"/>
    <w:rsid w:val="00765E28"/>
    <w:rsid w:val="007725FD"/>
    <w:rsid w:val="00772BAA"/>
    <w:rsid w:val="007819F1"/>
    <w:rsid w:val="0079333B"/>
    <w:rsid w:val="00793F5F"/>
    <w:rsid w:val="007949BB"/>
    <w:rsid w:val="007A2D3A"/>
    <w:rsid w:val="007A588C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6431"/>
    <w:rsid w:val="008D7328"/>
    <w:rsid w:val="008E1E01"/>
    <w:rsid w:val="008E2F2B"/>
    <w:rsid w:val="008E790C"/>
    <w:rsid w:val="008F070E"/>
    <w:rsid w:val="008F0BDE"/>
    <w:rsid w:val="008F0DE5"/>
    <w:rsid w:val="008F4735"/>
    <w:rsid w:val="008F4C40"/>
    <w:rsid w:val="008F7BC7"/>
    <w:rsid w:val="00900557"/>
    <w:rsid w:val="00902424"/>
    <w:rsid w:val="00905D49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6A89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65A9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385D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680D"/>
    <w:rsid w:val="00F87359"/>
    <w:rsid w:val="00F87512"/>
    <w:rsid w:val="00F8758E"/>
    <w:rsid w:val="00F90F36"/>
    <w:rsid w:val="00F9137D"/>
    <w:rsid w:val="00F91C73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10588A-A76A-43CA-8A6B-5B4B97A51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2021-01-22T11:33:00Z</cp:lastPrinted>
  <dcterms:created xsi:type="dcterms:W3CDTF">2021-02-17T13:20:00Z</dcterms:created>
  <dcterms:modified xsi:type="dcterms:W3CDTF">2023-09-15T10:18:00Z</dcterms:modified>
</cp:coreProperties>
</file>